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BA6148" w14:textId="1E411F66" w:rsidR="0052442B" w:rsidRPr="00332BBF" w:rsidRDefault="0052442B" w:rsidP="0052442B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D414F2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832F348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5ABC8C0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6CD9FAA" w14:textId="663ACC18" w:rsidR="0052442B" w:rsidRPr="0052442B" w:rsidRDefault="0052442B" w:rsidP="0052442B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442B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36286A">
        <w:rPr>
          <w:rFonts w:asciiTheme="minorHAnsi" w:hAnsiTheme="minorHAnsi" w:cstheme="minorHAnsi"/>
          <w:b/>
          <w:bCs/>
          <w:sz w:val="22"/>
          <w:szCs w:val="22"/>
        </w:rPr>
        <w:t>ROBÓT BUDOWLANYCH</w:t>
      </w:r>
    </w:p>
    <w:p w14:paraId="19DC4A22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314BDCA" w14:textId="77777777" w:rsidR="0052442B" w:rsidRPr="00332BBF" w:rsidRDefault="0052442B" w:rsidP="0052442B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442B" w:rsidRPr="00332BBF" w14:paraId="4B28A70A" w14:textId="77777777" w:rsidTr="00631F3B">
        <w:trPr>
          <w:trHeight w:val="1130"/>
        </w:trPr>
        <w:tc>
          <w:tcPr>
            <w:tcW w:w="9209" w:type="dxa"/>
            <w:vAlign w:val="center"/>
          </w:tcPr>
          <w:p w14:paraId="3DC1B424" w14:textId="6E9C1B50" w:rsidR="0052442B" w:rsidRPr="00332BBF" w:rsidRDefault="00D414F2" w:rsidP="000400FD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14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Przebudowa drogi gminnej – ul. Nad Potokiem w Cierpicach</w:t>
            </w:r>
          </w:p>
        </w:tc>
      </w:tr>
    </w:tbl>
    <w:p w14:paraId="719CFBED" w14:textId="77777777" w:rsidR="0052442B" w:rsidRPr="00332BBF" w:rsidRDefault="0052442B" w:rsidP="0052442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62"/>
        <w:gridCol w:w="1673"/>
        <w:gridCol w:w="1673"/>
        <w:gridCol w:w="3023"/>
      </w:tblGrid>
      <w:tr w:rsidR="00753152" w:rsidRPr="0052442B" w14:paraId="251F6106" w14:textId="77777777" w:rsidTr="0052442B">
        <w:trPr>
          <w:cantSplit/>
          <w:trHeight w:hRule="exact" w:val="1026"/>
        </w:trPr>
        <w:tc>
          <w:tcPr>
            <w:tcW w:w="483" w:type="dxa"/>
            <w:shd w:val="clear" w:color="auto" w:fill="B8CCE4" w:themeFill="accent1" w:themeFillTint="66"/>
          </w:tcPr>
          <w:p w14:paraId="6E653C31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30A4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2" w:type="dxa"/>
            <w:shd w:val="clear" w:color="auto" w:fill="B8CCE4" w:themeFill="accent1" w:themeFillTint="66"/>
            <w:vAlign w:val="center"/>
          </w:tcPr>
          <w:p w14:paraId="216F1865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Rodzaj i zakres rzeczowy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3E07AE29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Całkowita wartość brutto zamówienia</w:t>
            </w:r>
          </w:p>
        </w:tc>
        <w:tc>
          <w:tcPr>
            <w:tcW w:w="1673" w:type="dxa"/>
            <w:shd w:val="clear" w:color="auto" w:fill="B8CCE4" w:themeFill="accent1" w:themeFillTint="66"/>
            <w:vAlign w:val="center"/>
          </w:tcPr>
          <w:p w14:paraId="47B1421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Data i miejsce wykonania zamówienia</w:t>
            </w:r>
          </w:p>
        </w:tc>
        <w:tc>
          <w:tcPr>
            <w:tcW w:w="3023" w:type="dxa"/>
            <w:shd w:val="clear" w:color="auto" w:fill="B8CCE4" w:themeFill="accent1" w:themeFillTint="66"/>
            <w:vAlign w:val="center"/>
          </w:tcPr>
          <w:p w14:paraId="76408AF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Nazwa Zamawiającego </w:t>
            </w:r>
          </w:p>
        </w:tc>
      </w:tr>
      <w:tr w:rsidR="00753152" w:rsidRPr="0052442B" w14:paraId="391E8670" w14:textId="77777777" w:rsidTr="0052442B">
        <w:trPr>
          <w:cantSplit/>
          <w:trHeight w:hRule="exact" w:val="736"/>
        </w:trPr>
        <w:tc>
          <w:tcPr>
            <w:tcW w:w="483" w:type="dxa"/>
            <w:vAlign w:val="center"/>
          </w:tcPr>
          <w:p w14:paraId="3FD9E771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362" w:type="dxa"/>
          </w:tcPr>
          <w:p w14:paraId="25909FB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84CC64A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5FDA4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1C46988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5B5599A7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F4811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80A59D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3025E71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5DDD87D5" w14:textId="77777777" w:rsidTr="0052442B">
        <w:trPr>
          <w:cantSplit/>
          <w:trHeight w:hRule="exact" w:val="714"/>
        </w:trPr>
        <w:tc>
          <w:tcPr>
            <w:tcW w:w="483" w:type="dxa"/>
            <w:vAlign w:val="center"/>
          </w:tcPr>
          <w:p w14:paraId="63185BEA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62" w:type="dxa"/>
          </w:tcPr>
          <w:p w14:paraId="388B090F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48E7514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6D24E50E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743E00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57B5FD6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19188CC8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753152" w:rsidRPr="0052442B" w14:paraId="74EA8A8F" w14:textId="77777777" w:rsidTr="0052442B">
        <w:trPr>
          <w:cantSplit/>
          <w:trHeight w:hRule="exact" w:val="707"/>
        </w:trPr>
        <w:tc>
          <w:tcPr>
            <w:tcW w:w="483" w:type="dxa"/>
            <w:vAlign w:val="center"/>
          </w:tcPr>
          <w:p w14:paraId="16B0D28B" w14:textId="77777777" w:rsidR="00753152" w:rsidRPr="0052442B" w:rsidRDefault="00753152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2442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62" w:type="dxa"/>
          </w:tcPr>
          <w:p w14:paraId="1889E20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7CB03373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3" w:type="dxa"/>
          </w:tcPr>
          <w:p w14:paraId="0EB2C2FC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EEE8ED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A6AD2D2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23" w:type="dxa"/>
          </w:tcPr>
          <w:p w14:paraId="2F268C8B" w14:textId="77777777" w:rsidR="00753152" w:rsidRPr="0052442B" w:rsidRDefault="00753152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4D27686" w14:textId="77777777" w:rsidR="00753152" w:rsidRPr="0052442B" w:rsidRDefault="00753152" w:rsidP="00753152">
      <w:pPr>
        <w:rPr>
          <w:rFonts w:asciiTheme="minorHAnsi" w:hAnsiTheme="minorHAnsi" w:cstheme="minorHAnsi"/>
          <w:sz w:val="20"/>
          <w:szCs w:val="20"/>
        </w:rPr>
      </w:pPr>
    </w:p>
    <w:p w14:paraId="7919E624" w14:textId="77777777" w:rsidR="00753152" w:rsidRPr="0052442B" w:rsidRDefault="00753152" w:rsidP="0052442B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2442B">
        <w:rPr>
          <w:rFonts w:asciiTheme="minorHAnsi" w:hAnsiTheme="minorHAnsi" w:cstheme="minorHAnsi"/>
          <w:b/>
          <w:bCs/>
          <w:sz w:val="20"/>
          <w:szCs w:val="20"/>
        </w:rPr>
        <w:t xml:space="preserve">Uwaga:  </w:t>
      </w:r>
    </w:p>
    <w:p w14:paraId="719EEFC2" w14:textId="187E4DDD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Zamawiający będzie brał pod uwagę tylko prace potwierdzone dokumentem, że </w:t>
      </w:r>
      <w:r w:rsidR="0051552F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 zostały prawidłowo ukończone.</w:t>
      </w:r>
    </w:p>
    <w:p w14:paraId="7960C8E7" w14:textId="2031CB06" w:rsidR="00753152" w:rsidRPr="0052442B" w:rsidRDefault="00753152" w:rsidP="0052442B">
      <w:pPr>
        <w:widowControl/>
        <w:numPr>
          <w:ilvl w:val="2"/>
          <w:numId w:val="80"/>
        </w:numPr>
        <w:tabs>
          <w:tab w:val="clear" w:pos="2160"/>
          <w:tab w:val="num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442B">
        <w:rPr>
          <w:rFonts w:asciiTheme="minorHAnsi" w:hAnsiTheme="minorHAnsi" w:cstheme="minorHAnsi"/>
          <w:sz w:val="20"/>
          <w:szCs w:val="20"/>
        </w:rPr>
        <w:t xml:space="preserve">W tabeli Wykonawca wymieni </w:t>
      </w:r>
      <w:r w:rsidR="0036286A">
        <w:rPr>
          <w:rFonts w:asciiTheme="minorHAnsi" w:hAnsiTheme="minorHAnsi" w:cstheme="minorHAnsi"/>
          <w:sz w:val="20"/>
          <w:szCs w:val="20"/>
        </w:rPr>
        <w:t>roboty</w:t>
      </w:r>
      <w:r w:rsidRPr="0052442B">
        <w:rPr>
          <w:rFonts w:asciiTheme="minorHAnsi" w:hAnsiTheme="minorHAnsi" w:cstheme="minorHAnsi"/>
          <w:sz w:val="20"/>
          <w:szCs w:val="20"/>
        </w:rPr>
        <w:t xml:space="preserve">, </w:t>
      </w:r>
      <w:r w:rsidR="0052442B">
        <w:rPr>
          <w:rFonts w:asciiTheme="minorHAnsi" w:hAnsiTheme="minorHAnsi" w:cstheme="minorHAnsi"/>
          <w:sz w:val="20"/>
          <w:szCs w:val="20"/>
        </w:rPr>
        <w:t>zgodne</w:t>
      </w:r>
      <w:r w:rsidRPr="0052442B">
        <w:rPr>
          <w:rFonts w:asciiTheme="minorHAnsi" w:hAnsiTheme="minorHAnsi" w:cstheme="minorHAnsi"/>
          <w:sz w:val="20"/>
          <w:szCs w:val="20"/>
        </w:rPr>
        <w:t xml:space="preserve"> z treścią i wymaganiami </w:t>
      </w:r>
      <w:r w:rsidR="0052442B">
        <w:rPr>
          <w:rFonts w:asciiTheme="minorHAnsi" w:hAnsiTheme="minorHAnsi" w:cstheme="minorHAnsi"/>
          <w:sz w:val="20"/>
          <w:szCs w:val="20"/>
        </w:rPr>
        <w:t xml:space="preserve">kreślonymi w treści </w:t>
      </w:r>
      <w:r w:rsidRPr="0052442B">
        <w:rPr>
          <w:rFonts w:asciiTheme="minorHAnsi" w:hAnsiTheme="minorHAnsi" w:cstheme="minorHAnsi"/>
          <w:sz w:val="20"/>
          <w:szCs w:val="20"/>
        </w:rPr>
        <w:t>SWZ.</w:t>
      </w:r>
    </w:p>
    <w:p w14:paraId="1108479F" w14:textId="77777777" w:rsidR="00753152" w:rsidRPr="0052442B" w:rsidRDefault="00753152" w:rsidP="0052442B">
      <w:pPr>
        <w:tabs>
          <w:tab w:val="left" w:pos="643"/>
          <w:tab w:val="left" w:pos="72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5B0626D" w14:textId="77777777" w:rsidR="00753152" w:rsidRPr="0052442B" w:rsidRDefault="00753152" w:rsidP="00753152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20"/>
          <w:szCs w:val="20"/>
        </w:rPr>
      </w:pPr>
    </w:p>
    <w:p w14:paraId="5ABCA3E5" w14:textId="77777777" w:rsidR="00753152" w:rsidRPr="0052442B" w:rsidRDefault="00753152" w:rsidP="00753152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6DCA9505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C3D93B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7715C03" w14:textId="77777777" w:rsidR="0052442B" w:rsidRPr="00C2601F" w:rsidRDefault="0052442B" w:rsidP="0052442B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2E3C60C" w14:textId="77777777" w:rsidR="0052442B" w:rsidRPr="00C2601F" w:rsidRDefault="0052442B" w:rsidP="0052442B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6BB5745" w14:textId="77777777" w:rsidR="00753152" w:rsidRPr="0052442B" w:rsidRDefault="00753152" w:rsidP="00753152">
      <w:pPr>
        <w:tabs>
          <w:tab w:val="left" w:pos="0"/>
        </w:tabs>
        <w:rPr>
          <w:rFonts w:asciiTheme="minorHAnsi" w:hAnsiTheme="minorHAnsi" w:cstheme="minorHAnsi"/>
          <w:i/>
          <w:iCs/>
          <w:sz w:val="20"/>
          <w:szCs w:val="20"/>
        </w:rPr>
      </w:pPr>
    </w:p>
    <w:p w14:paraId="14FBC33B" w14:textId="77777777" w:rsidR="00C15287" w:rsidRPr="0052442B" w:rsidRDefault="00C15287" w:rsidP="00EB5C5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C15287" w:rsidRPr="0052442B" w:rsidSect="0052442B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41E78" w14:textId="77777777" w:rsidR="00F40C20" w:rsidRDefault="00F40C20">
      <w:r>
        <w:separator/>
      </w:r>
    </w:p>
  </w:endnote>
  <w:endnote w:type="continuationSeparator" w:id="0">
    <w:p w14:paraId="1E2C58B5" w14:textId="77777777" w:rsidR="00F40C20" w:rsidRDefault="00F4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1AE" w14:textId="77777777" w:rsidR="0052442B" w:rsidRPr="00C2601F" w:rsidRDefault="0052442B" w:rsidP="0052442B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2442B" w:rsidRPr="00C2601F" w14:paraId="15BD29BA" w14:textId="77777777" w:rsidTr="00CE0A4A">
      <w:trPr>
        <w:trHeight w:val="1324"/>
      </w:trPr>
      <w:tc>
        <w:tcPr>
          <w:tcW w:w="3814" w:type="dxa"/>
          <w:vAlign w:val="center"/>
        </w:tcPr>
        <w:p w14:paraId="532CB66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55E99E8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49434939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355CF7E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4AA058B3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0477B2CF" w14:textId="77777777" w:rsidR="0052442B" w:rsidRPr="00C2601F" w:rsidRDefault="0052442B" w:rsidP="0052442B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7F135243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347D4D8" w14:textId="77777777" w:rsidR="0052442B" w:rsidRPr="00C2601F" w:rsidRDefault="0052442B" w:rsidP="0052442B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2A9A504" wp14:editId="512C6EDB">
                <wp:extent cx="561975" cy="561975"/>
                <wp:effectExtent l="0" t="0" r="9525" b="9525"/>
                <wp:docPr id="1273804774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2442B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66AE5" w14:textId="77777777" w:rsidR="00F40C20" w:rsidRDefault="00F40C20">
      <w:r>
        <w:separator/>
      </w:r>
    </w:p>
  </w:footnote>
  <w:footnote w:type="continuationSeparator" w:id="0">
    <w:p w14:paraId="62C44975" w14:textId="77777777" w:rsidR="00F40C20" w:rsidRDefault="00F40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52442B" w:rsidRPr="009D0063" w14:paraId="27C11489" w14:textId="77777777" w:rsidTr="00CE0A4A">
      <w:trPr>
        <w:trHeight w:val="1135"/>
      </w:trPr>
      <w:tc>
        <w:tcPr>
          <w:tcW w:w="1129" w:type="dxa"/>
        </w:tcPr>
        <w:p w14:paraId="6764D776" w14:textId="77777777" w:rsidR="0052442B" w:rsidRPr="009D0063" w:rsidRDefault="0052442B" w:rsidP="0052442B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13F0FDEE" wp14:editId="1F4A5FE4">
                <wp:extent cx="492125" cy="581660"/>
                <wp:effectExtent l="0" t="0" r="0" b="0"/>
                <wp:docPr id="399684047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2AAA907" w14:textId="77777777" w:rsidR="0052442B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08233F3F" w14:textId="77777777" w:rsidR="0052442B" w:rsidRPr="009C4BA7" w:rsidRDefault="0052442B" w:rsidP="0052442B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B3E1539" w14:textId="77777777" w:rsidR="0052442B" w:rsidRPr="00C604C7" w:rsidRDefault="0052442B" w:rsidP="0052442B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35646433" w:rsidR="007B5132" w:rsidRPr="001C0BC9" w:rsidRDefault="007B5132" w:rsidP="0052442B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7C8EC7E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584E02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369EDE1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B816C7E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 w:hint="default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B502493"/>
    <w:multiLevelType w:val="multilevel"/>
    <w:tmpl w:val="C526E04E"/>
    <w:lvl w:ilvl="0">
      <w:start w:val="1"/>
      <w:numFmt w:val="decimal"/>
      <w:lvlText w:val="%1)"/>
      <w:lvlJc w:val="left"/>
      <w:pPr>
        <w:tabs>
          <w:tab w:val="num" w:pos="0"/>
        </w:tabs>
        <w:ind w:left="7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5" w:hanging="180"/>
      </w:pPr>
    </w:lvl>
  </w:abstractNum>
  <w:abstractNum w:abstractNumId="72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3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8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1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199933C8"/>
    <w:multiLevelType w:val="hybridMultilevel"/>
    <w:tmpl w:val="8AAED13A"/>
    <w:lvl w:ilvl="0" w:tplc="3EC0B9F4">
      <w:start w:val="1"/>
      <w:numFmt w:val="decimal"/>
      <w:lvlText w:val="%1."/>
      <w:lvlJc w:val="left"/>
      <w:pPr>
        <w:ind w:left="502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7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0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4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338C2DC0"/>
    <w:multiLevelType w:val="multilevel"/>
    <w:tmpl w:val="D2D844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7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8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100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3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2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EB38C4"/>
    <w:multiLevelType w:val="multilevel"/>
    <w:tmpl w:val="049C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14" w15:restartNumberingAfterBreak="0">
    <w:nsid w:val="449540DE"/>
    <w:multiLevelType w:val="hybridMultilevel"/>
    <w:tmpl w:val="ABD0F2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6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20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21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D5915FE"/>
    <w:multiLevelType w:val="singleLevel"/>
    <w:tmpl w:val="355ECE9E"/>
    <w:lvl w:ilvl="0">
      <w:start w:val="1"/>
      <w:numFmt w:val="decimal"/>
      <w:lvlText w:val="%1."/>
      <w:legacy w:legacy="1" w:legacySpace="0" w:legacyIndent="331"/>
      <w:lvlJc w:val="left"/>
      <w:rPr>
        <w:rFonts w:ascii="Calibri" w:hAnsi="Calibri" w:cs="Arial" w:hint="default"/>
      </w:rPr>
    </w:lvl>
  </w:abstractNum>
  <w:abstractNum w:abstractNumId="123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510A3B2F"/>
    <w:multiLevelType w:val="hybridMultilevel"/>
    <w:tmpl w:val="29E8F7FE"/>
    <w:lvl w:ilvl="0" w:tplc="6AB4FCE8">
      <w:start w:val="1"/>
      <w:numFmt w:val="decimal"/>
      <w:lvlText w:val="%1."/>
      <w:lvlJc w:val="left"/>
      <w:pPr>
        <w:ind w:left="10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5" w15:restartNumberingAfterBreak="0">
    <w:nsid w:val="51347D99"/>
    <w:multiLevelType w:val="hybridMultilevel"/>
    <w:tmpl w:val="52AAC5A6"/>
    <w:lvl w:ilvl="0" w:tplc="04150011">
      <w:start w:val="1"/>
      <w:numFmt w:val="decimal"/>
      <w:lvlText w:val="%1)"/>
      <w:lvlJc w:val="left"/>
      <w:pPr>
        <w:ind w:left="658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30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802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74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946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018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90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62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2341" w:hanging="180"/>
      </w:pPr>
      <w:rPr>
        <w:rFonts w:cs="Times New Roman"/>
      </w:rPr>
    </w:lvl>
  </w:abstractNum>
  <w:abstractNum w:abstractNumId="126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0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2" w15:restartNumberingAfterBreak="0">
    <w:nsid w:val="626B70A4"/>
    <w:multiLevelType w:val="multilevel"/>
    <w:tmpl w:val="476C8164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3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34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6865FD"/>
    <w:multiLevelType w:val="multilevel"/>
    <w:tmpl w:val="A9FE24B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7" w15:restartNumberingAfterBreak="0">
    <w:nsid w:val="6F280F96"/>
    <w:multiLevelType w:val="multilevel"/>
    <w:tmpl w:val="645A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4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5"/>
  </w:num>
  <w:num w:numId="2" w16cid:durableId="1512454824">
    <w:abstractNumId w:val="128"/>
  </w:num>
  <w:num w:numId="3" w16cid:durableId="982078658">
    <w:abstractNumId w:val="97"/>
  </w:num>
  <w:num w:numId="4" w16cid:durableId="1488395412">
    <w:abstractNumId w:val="109"/>
  </w:num>
  <w:num w:numId="5" w16cid:durableId="262957363">
    <w:abstractNumId w:val="121"/>
  </w:num>
  <w:num w:numId="6" w16cid:durableId="1725252958">
    <w:abstractNumId w:val="140"/>
  </w:num>
  <w:num w:numId="7" w16cid:durableId="1597442788">
    <w:abstractNumId w:val="86"/>
  </w:num>
  <w:num w:numId="8" w16cid:durableId="1771586960">
    <w:abstractNumId w:val="80"/>
  </w:num>
  <w:num w:numId="9" w16cid:durableId="71126753">
    <w:abstractNumId w:val="75"/>
  </w:num>
  <w:num w:numId="10" w16cid:durableId="342363664">
    <w:abstractNumId w:val="118"/>
  </w:num>
  <w:num w:numId="11" w16cid:durableId="1250115022">
    <w:abstractNumId w:val="101"/>
  </w:num>
  <w:num w:numId="12" w16cid:durableId="1077628468">
    <w:abstractNumId w:val="108"/>
  </w:num>
  <w:num w:numId="13" w16cid:durableId="1888837423">
    <w:abstractNumId w:val="102"/>
  </w:num>
  <w:num w:numId="14" w16cid:durableId="1929532822">
    <w:abstractNumId w:val="126"/>
  </w:num>
  <w:num w:numId="15" w16cid:durableId="54790598">
    <w:abstractNumId w:val="141"/>
  </w:num>
  <w:num w:numId="16" w16cid:durableId="680353829">
    <w:abstractNumId w:val="69"/>
  </w:num>
  <w:num w:numId="17" w16cid:durableId="1184393303">
    <w:abstractNumId w:val="116"/>
  </w:num>
  <w:num w:numId="18" w16cid:durableId="1975864107">
    <w:abstractNumId w:val="135"/>
  </w:num>
  <w:num w:numId="19" w16cid:durableId="1377240072">
    <w:abstractNumId w:val="112"/>
  </w:num>
  <w:num w:numId="20" w16cid:durableId="165024420">
    <w:abstractNumId w:val="68"/>
  </w:num>
  <w:num w:numId="21" w16cid:durableId="1794134642">
    <w:abstractNumId w:val="106"/>
  </w:num>
  <w:num w:numId="22" w16cid:durableId="1596554725">
    <w:abstractNumId w:val="88"/>
  </w:num>
  <w:num w:numId="23" w16cid:durableId="999499849">
    <w:abstractNumId w:val="92"/>
  </w:num>
  <w:num w:numId="24" w16cid:durableId="744035180">
    <w:abstractNumId w:val="104"/>
  </w:num>
  <w:num w:numId="25" w16cid:durableId="572087390">
    <w:abstractNumId w:val="139"/>
  </w:num>
  <w:num w:numId="26" w16cid:durableId="653604850">
    <w:abstractNumId w:val="111"/>
  </w:num>
  <w:num w:numId="27" w16cid:durableId="1978683172">
    <w:abstractNumId w:val="73"/>
  </w:num>
  <w:num w:numId="28" w16cid:durableId="942612500">
    <w:abstractNumId w:val="115"/>
  </w:num>
  <w:num w:numId="29" w16cid:durableId="420834736">
    <w:abstractNumId w:val="119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7"/>
  </w:num>
  <w:num w:numId="34" w16cid:durableId="90126303">
    <w:abstractNumId w:val="134"/>
  </w:num>
  <w:num w:numId="35" w16cid:durableId="377898680">
    <w:abstractNumId w:val="89"/>
  </w:num>
  <w:num w:numId="36" w16cid:durableId="2095274753">
    <w:abstractNumId w:val="81"/>
  </w:num>
  <w:num w:numId="37" w16cid:durableId="1901363030">
    <w:abstractNumId w:val="110"/>
  </w:num>
  <w:num w:numId="38" w16cid:durableId="121853382">
    <w:abstractNumId w:val="74"/>
  </w:num>
  <w:num w:numId="39" w16cid:durableId="1144663388">
    <w:abstractNumId w:val="94"/>
  </w:num>
  <w:num w:numId="40" w16cid:durableId="880482899">
    <w:abstractNumId w:val="107"/>
  </w:num>
  <w:num w:numId="41" w16cid:durableId="610823299">
    <w:abstractNumId w:val="144"/>
  </w:num>
  <w:num w:numId="42" w16cid:durableId="1288000983">
    <w:abstractNumId w:val="84"/>
  </w:num>
  <w:num w:numId="43" w16cid:durableId="1449622159">
    <w:abstractNumId w:val="87"/>
  </w:num>
  <w:num w:numId="44" w16cid:durableId="1288849448">
    <w:abstractNumId w:val="133"/>
  </w:num>
  <w:num w:numId="45" w16cid:durableId="59056756">
    <w:abstractNumId w:val="100"/>
  </w:num>
  <w:num w:numId="46" w16cid:durableId="1107771299">
    <w:abstractNumId w:val="138"/>
  </w:num>
  <w:num w:numId="47" w16cid:durableId="1085346532">
    <w:abstractNumId w:val="82"/>
  </w:num>
  <w:num w:numId="48" w16cid:durableId="596404940">
    <w:abstractNumId w:val="103"/>
  </w:num>
  <w:num w:numId="49" w16cid:durableId="697699713">
    <w:abstractNumId w:val="79"/>
  </w:num>
  <w:num w:numId="50" w16cid:durableId="1948194723">
    <w:abstractNumId w:val="76"/>
  </w:num>
  <w:num w:numId="51" w16cid:durableId="329676264">
    <w:abstractNumId w:val="90"/>
  </w:num>
  <w:num w:numId="52" w16cid:durableId="942767714">
    <w:abstractNumId w:val="93"/>
  </w:num>
  <w:num w:numId="53" w16cid:durableId="1405033210">
    <w:abstractNumId w:val="129"/>
  </w:num>
  <w:num w:numId="54" w16cid:durableId="508132909">
    <w:abstractNumId w:val="70"/>
  </w:num>
  <w:num w:numId="55" w16cid:durableId="1872451053">
    <w:abstractNumId w:val="91"/>
  </w:num>
  <w:num w:numId="56" w16cid:durableId="1231430114">
    <w:abstractNumId w:val="131"/>
  </w:num>
  <w:num w:numId="57" w16cid:durableId="66608470">
    <w:abstractNumId w:val="29"/>
  </w:num>
  <w:num w:numId="58" w16cid:durableId="471681880">
    <w:abstractNumId w:val="72"/>
  </w:num>
  <w:num w:numId="59" w16cid:durableId="2144879520">
    <w:abstractNumId w:val="99"/>
  </w:num>
  <w:num w:numId="60" w16cid:durableId="704715951">
    <w:abstractNumId w:val="95"/>
  </w:num>
  <w:num w:numId="61" w16cid:durableId="309555464">
    <w:abstractNumId w:val="85"/>
  </w:num>
  <w:num w:numId="62" w16cid:durableId="1659070089">
    <w:abstractNumId w:val="123"/>
  </w:num>
  <w:num w:numId="63" w16cid:durableId="435172130">
    <w:abstractNumId w:val="127"/>
  </w:num>
  <w:num w:numId="64" w16cid:durableId="1977758434">
    <w:abstractNumId w:val="1"/>
  </w:num>
  <w:num w:numId="65" w16cid:durableId="1129012193">
    <w:abstractNumId w:val="3"/>
  </w:num>
  <w:num w:numId="66" w16cid:durableId="534083070">
    <w:abstractNumId w:val="6"/>
  </w:num>
  <w:num w:numId="67" w16cid:durableId="1038581558">
    <w:abstractNumId w:val="83"/>
  </w:num>
  <w:num w:numId="68" w16cid:durableId="1698507500">
    <w:abstractNumId w:val="114"/>
  </w:num>
  <w:num w:numId="69" w16cid:durableId="1307856029">
    <w:abstractNumId w:val="142"/>
  </w:num>
  <w:num w:numId="70" w16cid:durableId="1673988738">
    <w:abstractNumId w:val="124"/>
  </w:num>
  <w:num w:numId="71" w16cid:durableId="1810048037">
    <w:abstractNumId w:val="125"/>
  </w:num>
  <w:num w:numId="72" w16cid:durableId="1982075825">
    <w:abstractNumId w:val="122"/>
  </w:num>
  <w:num w:numId="73" w16cid:durableId="4257350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45942738">
    <w:abstractNumId w:val="137"/>
  </w:num>
  <w:num w:numId="75" w16cid:durableId="96469630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2202430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3673559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99124834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74952458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79112311">
    <w:abstractNumId w:val="1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00F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07A5F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0FEF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12E7"/>
    <w:rsid w:val="001B5DB7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57C0"/>
    <w:rsid w:val="002A309C"/>
    <w:rsid w:val="002A3236"/>
    <w:rsid w:val="002A3BC4"/>
    <w:rsid w:val="002A42D5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546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57421"/>
    <w:rsid w:val="0036286A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285"/>
    <w:rsid w:val="0043355B"/>
    <w:rsid w:val="0043665C"/>
    <w:rsid w:val="00444930"/>
    <w:rsid w:val="00446594"/>
    <w:rsid w:val="00455D8F"/>
    <w:rsid w:val="00456540"/>
    <w:rsid w:val="00457EE3"/>
    <w:rsid w:val="00463E18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8626C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95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18B"/>
    <w:rsid w:val="004F6966"/>
    <w:rsid w:val="004F7C05"/>
    <w:rsid w:val="00506B80"/>
    <w:rsid w:val="00510AA1"/>
    <w:rsid w:val="00510D07"/>
    <w:rsid w:val="00511C06"/>
    <w:rsid w:val="005123B1"/>
    <w:rsid w:val="00512D63"/>
    <w:rsid w:val="0051552F"/>
    <w:rsid w:val="00515B36"/>
    <w:rsid w:val="0052442B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1F3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3DA6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1F3B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0B5E"/>
    <w:rsid w:val="006A170A"/>
    <w:rsid w:val="006A6B46"/>
    <w:rsid w:val="006A7B95"/>
    <w:rsid w:val="006B0310"/>
    <w:rsid w:val="006B1290"/>
    <w:rsid w:val="006B1B0A"/>
    <w:rsid w:val="006B47E8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315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59F6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85A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17A3B"/>
    <w:rsid w:val="00924A97"/>
    <w:rsid w:val="00925244"/>
    <w:rsid w:val="00926EAE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5095"/>
    <w:rsid w:val="00A97F49"/>
    <w:rsid w:val="00AA16CF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67238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250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15287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14F2"/>
    <w:rsid w:val="00D43676"/>
    <w:rsid w:val="00D44753"/>
    <w:rsid w:val="00D45255"/>
    <w:rsid w:val="00D5079A"/>
    <w:rsid w:val="00D50DC3"/>
    <w:rsid w:val="00D519DB"/>
    <w:rsid w:val="00D51ABD"/>
    <w:rsid w:val="00D54FE6"/>
    <w:rsid w:val="00D55226"/>
    <w:rsid w:val="00D55B48"/>
    <w:rsid w:val="00D57CE1"/>
    <w:rsid w:val="00D640F4"/>
    <w:rsid w:val="00D71B29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D768E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0C20"/>
    <w:rsid w:val="00F42CB0"/>
    <w:rsid w:val="00F43468"/>
    <w:rsid w:val="00F44734"/>
    <w:rsid w:val="00F4653A"/>
    <w:rsid w:val="00F515B3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D6684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locked/>
    <w:rsid w:val="00EB5C5F"/>
    <w:rPr>
      <w:rFonts w:ascii="Calibri" w:eastAsia="Times New Roman" w:hAnsi="Calibri" w:cs="Calibri"/>
      <w:sz w:val="24"/>
      <w:szCs w:val="24"/>
    </w:rPr>
  </w:style>
  <w:style w:type="paragraph" w:customStyle="1" w:styleId="WW-Tekstwstpniesformatowany">
    <w:name w:val="WW-Tekst wstępnie sformatowany"/>
    <w:basedOn w:val="Normalny"/>
    <w:rsid w:val="00C15287"/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Lista21">
    <w:name w:val="Lista 21"/>
    <w:basedOn w:val="Normalny"/>
    <w:rsid w:val="00C15287"/>
    <w:pPr>
      <w:widowControl/>
      <w:ind w:left="566" w:hanging="283"/>
    </w:pPr>
    <w:rPr>
      <w:rFonts w:eastAsia="Calibri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2D5"/>
    <w:rPr>
      <w:color w:val="605E5C"/>
      <w:shd w:val="clear" w:color="auto" w:fill="E1DFDD"/>
    </w:rPr>
  </w:style>
  <w:style w:type="character" w:customStyle="1" w:styleId="Nagwek70">
    <w:name w:val="Nagłówek #7_"/>
    <w:basedOn w:val="Domylnaczcionkaakapitu"/>
    <w:link w:val="Nagwek71"/>
    <w:rsid w:val="0052442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52442B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13</cp:revision>
  <cp:lastPrinted>2025-05-09T06:26:00Z</cp:lastPrinted>
  <dcterms:created xsi:type="dcterms:W3CDTF">2024-08-19T07:14:00Z</dcterms:created>
  <dcterms:modified xsi:type="dcterms:W3CDTF">2025-09-30T11:16:00Z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